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FF5F4" w14:textId="77777777" w:rsidR="002B7E1C" w:rsidRPr="00867E01" w:rsidRDefault="002B7E1C" w:rsidP="00167E0E">
      <w:pPr>
        <w:spacing w:after="0" w:line="240" w:lineRule="auto"/>
        <w:ind w:right="226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DC5C669" w14:textId="77777777" w:rsidR="004661E7" w:rsidRDefault="004661E7" w:rsidP="00167E0E">
      <w:pPr>
        <w:spacing w:after="0" w:line="240" w:lineRule="auto"/>
        <w:ind w:right="226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4C69712" w14:textId="77777777" w:rsidR="004661E7" w:rsidRDefault="004661E7" w:rsidP="00167E0E">
      <w:pPr>
        <w:spacing w:after="0" w:line="240" w:lineRule="auto"/>
        <w:ind w:right="226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0FB2071" w14:textId="0759A2C8" w:rsidR="00C76D0C" w:rsidRPr="00867E01" w:rsidRDefault="005D07A3" w:rsidP="00167E0E">
      <w:pPr>
        <w:spacing w:after="0" w:line="240" w:lineRule="auto"/>
        <w:ind w:right="226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76D0C"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</w:p>
    <w:p w14:paraId="4DF5F0F9" w14:textId="44C87A09" w:rsidR="000C043C" w:rsidRPr="00867E01" w:rsidRDefault="000C043C" w:rsidP="00167E0E">
      <w:pPr>
        <w:spacing w:after="0" w:line="240" w:lineRule="auto"/>
        <w:ind w:right="226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>E DICHIARAZIONI INTEGRATIVE</w:t>
      </w:r>
    </w:p>
    <w:p w14:paraId="4A467FF5" w14:textId="5DC14485" w:rsidR="000C043C" w:rsidRPr="00867E01" w:rsidRDefault="000C043C" w:rsidP="00167E0E">
      <w:pPr>
        <w:spacing w:line="240" w:lineRule="auto"/>
        <w:ind w:right="226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>(artt. 46 e 47 del D.P.R. n. 445/2000)</w:t>
      </w:r>
    </w:p>
    <w:p w14:paraId="58E1D8FB" w14:textId="6B4DF311" w:rsidR="000C043C" w:rsidRPr="00867E01" w:rsidRDefault="000C043C" w:rsidP="00167E0E">
      <w:pPr>
        <w:spacing w:line="240" w:lineRule="auto"/>
        <w:ind w:right="226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1429EB3" w14:textId="0483A295" w:rsid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b/>
          <w:bCs/>
          <w:lang w:eastAsia="it-IT"/>
        </w:rPr>
      </w:pPr>
      <w:r>
        <w:rPr>
          <w:rFonts w:ascii="Times New Roman" w:eastAsia="Times New Roman" w:hAnsi="Times New Roman"/>
          <w:b/>
          <w:bCs/>
          <w:lang w:eastAsia="it-IT"/>
        </w:rPr>
        <w:t>Alla c.a.</w:t>
      </w:r>
    </w:p>
    <w:p w14:paraId="78F2F9C7" w14:textId="3AD2BA52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b/>
          <w:bCs/>
          <w:lang w:eastAsia="it-IT"/>
        </w:rPr>
      </w:pPr>
      <w:r w:rsidRPr="00056584">
        <w:rPr>
          <w:rFonts w:ascii="Times New Roman" w:eastAsia="Times New Roman" w:hAnsi="Times New Roman"/>
          <w:b/>
          <w:bCs/>
          <w:lang w:eastAsia="it-IT"/>
        </w:rPr>
        <w:t xml:space="preserve">COMUNE DI CASSANO SPINOLA </w:t>
      </w:r>
    </w:p>
    <w:p w14:paraId="1C653C8F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Piazza XXVI Aprile, 11</w:t>
      </w:r>
    </w:p>
    <w:p w14:paraId="72D0F7C3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15063 Cassano Spinola (AL)</w:t>
      </w:r>
    </w:p>
    <w:p w14:paraId="55BDEE6C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C.F. / P. IVA: 02558190068</w:t>
      </w:r>
    </w:p>
    <w:p w14:paraId="7270855D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Telefono: (+39) 0143 47117</w:t>
      </w:r>
    </w:p>
    <w:p w14:paraId="61B942B6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Fax: (+39) 0143 477285</w:t>
      </w:r>
    </w:p>
    <w:p w14:paraId="1B4118C3" w14:textId="77777777" w:rsidR="00056584" w:rsidRPr="00056584" w:rsidRDefault="00056584" w:rsidP="0005658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3" w:right="226"/>
        <w:jc w:val="right"/>
        <w:rPr>
          <w:rFonts w:ascii="Times New Roman" w:eastAsia="Times New Roman" w:hAnsi="Times New Roman"/>
          <w:lang w:eastAsia="it-IT"/>
        </w:rPr>
      </w:pPr>
      <w:r w:rsidRPr="00056584">
        <w:rPr>
          <w:rFonts w:ascii="Times New Roman" w:eastAsia="Times New Roman" w:hAnsi="Times New Roman"/>
          <w:lang w:eastAsia="it-IT"/>
        </w:rPr>
        <w:t>PEC: protocollo.cassano.spinola@cert.ruparpiemonte.it</w:t>
      </w:r>
    </w:p>
    <w:p w14:paraId="2F68AFAB" w14:textId="38F04DF2" w:rsidR="00F02A2A" w:rsidRPr="00867E01" w:rsidRDefault="00671791" w:rsidP="00167E0E">
      <w:pPr>
        <w:tabs>
          <w:tab w:val="left" w:pos="6379"/>
        </w:tabs>
        <w:spacing w:after="0" w:line="240" w:lineRule="auto"/>
        <w:ind w:right="226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14:paraId="5E27F98D" w14:textId="77777777" w:rsidR="00705ED3" w:rsidRPr="00867E01" w:rsidRDefault="00705ED3" w:rsidP="00167E0E">
      <w:pPr>
        <w:widowControl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575F7F0" w14:textId="77777777" w:rsidR="00871132" w:rsidRPr="00867E01" w:rsidRDefault="00447422" w:rsidP="00167E0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right="226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Istruzioni per la compilazione: </w:t>
      </w:r>
    </w:p>
    <w:p w14:paraId="4E816D58" w14:textId="5BED5B03" w:rsidR="00DD5FC6" w:rsidRPr="00867E01" w:rsidRDefault="00DD5FC6" w:rsidP="00167E0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Compilare e/o b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arrare con una </w:t>
      </w:r>
      <w:r w:rsidR="00447422" w:rsidRPr="00867E01">
        <w:rPr>
          <w:rFonts w:ascii="Times New Roman" w:eastAsia="Times New Roman" w:hAnsi="Times New Roman"/>
          <w:b/>
          <w:sz w:val="24"/>
          <w:szCs w:val="24"/>
          <w:lang w:eastAsia="it-IT"/>
        </w:rPr>
        <w:t>X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i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punti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□ 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della dichiarazione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da 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>rendere.</w:t>
      </w:r>
      <w:r w:rsidR="00B52BBC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B52BBC" w:rsidRPr="00867E01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B52BBC" w:rsidRPr="00867E01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     </w:t>
      </w:r>
      <w:r w:rsidR="0087113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7A287E3" w14:textId="1BAE31CE" w:rsidR="004E52A2" w:rsidRPr="00867E01" w:rsidRDefault="00DD5FC6" w:rsidP="00167E0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Non compilare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o annullare </w:t>
      </w:r>
      <w:r w:rsidR="00DB3E51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con un tratto continuo </w:t>
      </w:r>
      <w:r w:rsidR="0044742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le parti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o le dichiarazioni non inerenti o non applicabili all’operatore economico.</w:t>
      </w:r>
    </w:p>
    <w:p w14:paraId="77B7D84B" w14:textId="77777777" w:rsidR="00871132" w:rsidRPr="00867E01" w:rsidRDefault="00871132" w:rsidP="00167E0E">
      <w:pPr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C198839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 xml:space="preserve">Il/La sottoscritto/a ................................................................................................................................ </w:t>
      </w:r>
    </w:p>
    <w:p w14:paraId="2A8BE7BF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 xml:space="preserve">nato/a </w:t>
      </w:r>
      <w:proofErr w:type="spellStart"/>
      <w:r w:rsidRPr="00867E01">
        <w:rPr>
          <w:rFonts w:ascii="Times New Roman" w:hAnsi="Times New Roman"/>
          <w:lang w:val="it-IT"/>
        </w:rPr>
        <w:t>a</w:t>
      </w:r>
      <w:proofErr w:type="spellEnd"/>
      <w:r w:rsidRPr="00867E01">
        <w:rPr>
          <w:rFonts w:ascii="Times New Roman" w:hAnsi="Times New Roman"/>
          <w:lang w:val="it-IT"/>
        </w:rPr>
        <w:t xml:space="preserve"> .............................................................................................. (prov.)  ..........   il ......................</w:t>
      </w:r>
    </w:p>
    <w:p w14:paraId="544659BC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 xml:space="preserve">residente in ............................................ (prov.) ........  via .................................... n° ....  </w:t>
      </w:r>
      <w:proofErr w:type="spellStart"/>
      <w:r w:rsidRPr="00867E01">
        <w:rPr>
          <w:rFonts w:ascii="Times New Roman" w:hAnsi="Times New Roman"/>
          <w:lang w:val="it-IT"/>
        </w:rPr>
        <w:t>c.a.p.</w:t>
      </w:r>
      <w:proofErr w:type="spellEnd"/>
      <w:r w:rsidRPr="00867E01">
        <w:rPr>
          <w:rFonts w:ascii="Times New Roman" w:hAnsi="Times New Roman"/>
          <w:lang w:val="it-IT"/>
        </w:rPr>
        <w:t xml:space="preserve"> ..........</w:t>
      </w:r>
    </w:p>
    <w:p w14:paraId="29ED68D9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 xml:space="preserve">in qualità di .......................................................................... (rappresentante legale, procuratore, etc.) </w:t>
      </w:r>
    </w:p>
    <w:p w14:paraId="13DC27B9" w14:textId="3FCA297C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bookmarkStart w:id="0" w:name="_Hlk47281913"/>
      <w:r w:rsidRPr="00867E01">
        <w:rPr>
          <w:rFonts w:ascii="Times New Roman" w:hAnsi="Times New Roman"/>
          <w:lang w:val="it-IT"/>
        </w:rPr>
        <w:t>dell’operatore economico</w:t>
      </w:r>
      <w:bookmarkEnd w:id="0"/>
      <w:r w:rsidRPr="00867E01">
        <w:rPr>
          <w:rFonts w:ascii="Times New Roman" w:hAnsi="Times New Roman"/>
          <w:lang w:val="it-IT"/>
        </w:rPr>
        <w:t xml:space="preserve"> .....</w:t>
      </w:r>
      <w:r w:rsidR="00553EE6" w:rsidRPr="00867E01">
        <w:rPr>
          <w:rFonts w:ascii="Times New Roman" w:hAnsi="Times New Roman"/>
          <w:lang w:val="it-IT"/>
        </w:rPr>
        <w:t>.....</w:t>
      </w:r>
      <w:r w:rsidRPr="00867E01">
        <w:rPr>
          <w:rFonts w:ascii="Times New Roman" w:hAnsi="Times New Roman"/>
          <w:lang w:val="it-IT"/>
        </w:rPr>
        <w:t>...................................................  (denominazione e ragione sociale)</w:t>
      </w:r>
    </w:p>
    <w:p w14:paraId="7FECA458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 xml:space="preserve">con sede in ................................................................   via ........................................................., n. .... </w:t>
      </w:r>
    </w:p>
    <w:p w14:paraId="3469B064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>con codice fiscale:..........................................................Partita IVA: ...................................................</w:t>
      </w:r>
    </w:p>
    <w:p w14:paraId="55A0BFDF" w14:textId="77777777" w:rsidR="000C043C" w:rsidRPr="00867E01" w:rsidRDefault="000C043C" w:rsidP="00167E0E">
      <w:pPr>
        <w:pStyle w:val="Corpotesto"/>
        <w:ind w:left="0" w:right="226"/>
        <w:jc w:val="both"/>
        <w:rPr>
          <w:rFonts w:ascii="Times New Roman" w:hAnsi="Times New Roman"/>
          <w:lang w:val="it-IT"/>
        </w:rPr>
      </w:pPr>
      <w:r w:rsidRPr="00867E01">
        <w:rPr>
          <w:rFonts w:ascii="Times New Roman" w:hAnsi="Times New Roman"/>
          <w:lang w:val="it-IT"/>
        </w:rPr>
        <w:t>n° telefono .................................................. PEC..................................................................................</w:t>
      </w:r>
    </w:p>
    <w:p w14:paraId="6E8DE0DF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C9D409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FFB0F81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In nome e per conto dell’impresa/operatore economico che rappresenta, manifesta il proprio interesse a partecipare alla procedura di indagine di mercato in oggetto.</w:t>
      </w:r>
    </w:p>
    <w:p w14:paraId="6D8EB7E1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A tal fine, ai sensi degli artt. 46 e 47 del D.P.R. n. 445/2000, consapevole delle sanzioni penali previste dall’art. 76 del medesimo D.P.R. n. 445/2000 per le ipotesi di falsità in atti e dichiarazioni mendaci</w:t>
      </w:r>
    </w:p>
    <w:p w14:paraId="173121C9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DICHIARA</w:t>
      </w:r>
    </w:p>
    <w:p w14:paraId="52E9D6FD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FE97FE0" w14:textId="67C60485" w:rsidR="005D07A3" w:rsidRPr="00867E01" w:rsidRDefault="00167E0E" w:rsidP="00167E0E">
      <w:pPr>
        <w:widowControl w:val="0"/>
        <w:kinsoku w:val="0"/>
        <w:overflowPunct w:val="0"/>
        <w:autoSpaceDE w:val="0"/>
        <w:autoSpaceDN w:val="0"/>
        <w:adjustRightInd w:val="0"/>
        <w:spacing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che il soggetto che rappresenta non si trova in alcuna delle situazioni di esclusione dalla partecipazione alla gara previste dall’art. 80, del D. Lgs. n. 50/2016 e s.m.i. e dalle altre norme che sanciscono l’incapacità di contrattare con la pubblica amministrazione;</w:t>
      </w:r>
    </w:p>
    <w:p w14:paraId="4AC2B940" w14:textId="3D0F358A" w:rsidR="00CB7E08" w:rsidRDefault="00167E0E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che il soggetto che rappresenta è iscritto nel registro delle imprese della Camera di Commercio, Industria, Artigianato e Agricoltura della Provincia di ….......................... al n. …........................ per le seguenti attività</w:t>
      </w:r>
      <w:r w:rsid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CB7E08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.................................................................................................</w:t>
      </w:r>
    </w:p>
    <w:p w14:paraId="11E9CF3B" w14:textId="087AF494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Codice   ATECO: ..................................................................</w:t>
      </w:r>
      <w:r w:rsidR="00CB7E08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1BFBDFC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E84530" w14:textId="3D7E6C50" w:rsidR="005D07A3" w:rsidRPr="00867E01" w:rsidRDefault="00167E0E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che i nominativi delle persone munite dei poteri di rappresentanza sono le seguenti:</w:t>
      </w:r>
    </w:p>
    <w:p w14:paraId="40B317B5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il …............................................... nato a …........................…...................... il....................................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in qualità di …................................................................;</w:t>
      </w:r>
    </w:p>
    <w:p w14:paraId="31A1495B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il …............................................... nato a …........................…...................... il.................................... in qualità di …................................................................;</w:t>
      </w:r>
    </w:p>
    <w:p w14:paraId="1387F04B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11A249E" w14:textId="4902CFE0" w:rsidR="005D07A3" w:rsidRPr="00867E01" w:rsidRDefault="009115D4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9115D4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che il soggetto che rappresenta possiede tutti i requisiti minimi richiesti dalla </w:t>
      </w:r>
      <w:r w:rsidR="000C7F62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Stazione Appaltante 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>nell’Avviso di indagine di mercato in oggetto, cui la presente istanza si riferisce, per partecipare alla procedura di selezione, come da seguente dichiarazione:</w:t>
      </w:r>
    </w:p>
    <w:p w14:paraId="42FBA427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AD55571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53BB1C1" w14:textId="77777777" w:rsidR="005D07A3" w:rsidRPr="00CB7E08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CB7E0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(barrare con una crocetta i requisiti posseduti)</w:t>
      </w:r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>:</w:t>
      </w:r>
    </w:p>
    <w:p w14:paraId="255BFDBE" w14:textId="591F070C" w:rsidR="005D07A3" w:rsidRDefault="000C7F62" w:rsidP="00167E0E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C7F62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che il soggetto che rappresenta è in possesso di qualificazione rilasciata da una </w:t>
      </w:r>
      <w:r w:rsidR="005D07A3" w:rsidRPr="00967064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SOA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autorizzata per l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 seguenti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categori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 e classifiche: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5FEB69" w14:textId="75E2C94F" w:rsidR="000C7F62" w:rsidRPr="000C7F62" w:rsidRDefault="000C7F62" w:rsidP="000C7F62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C7F62">
        <w:rPr>
          <w:rFonts w:ascii="Times New Roman" w:eastAsia="Times New Roman" w:hAnsi="Times New Roman"/>
          <w:sz w:val="24"/>
          <w:szCs w:val="24"/>
          <w:lang w:eastAsia="it-IT"/>
        </w:rPr>
        <w:t>a) …...............................</w:t>
      </w:r>
    </w:p>
    <w:p w14:paraId="7B8BA3C0" w14:textId="6454D97C" w:rsidR="000C7F62" w:rsidRDefault="000C7F62" w:rsidP="000C7F62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C7F62">
        <w:rPr>
          <w:rFonts w:ascii="Times New Roman" w:eastAsia="Times New Roman" w:hAnsi="Times New Roman"/>
          <w:sz w:val="24"/>
          <w:szCs w:val="24"/>
          <w:lang w:eastAsia="it-IT"/>
        </w:rPr>
        <w:t>b) …...............................</w:t>
      </w:r>
    </w:p>
    <w:p w14:paraId="75A0E084" w14:textId="6ACE765E" w:rsidR="00967064" w:rsidRDefault="0085444C" w:rsidP="0096706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</w:t>
      </w:r>
      <w:r w:rsidR="00967064" w:rsidRPr="000C7F62">
        <w:rPr>
          <w:rFonts w:ascii="Times New Roman" w:eastAsia="Times New Roman" w:hAnsi="Times New Roman"/>
          <w:sz w:val="24"/>
          <w:szCs w:val="24"/>
          <w:lang w:eastAsia="it-IT"/>
        </w:rPr>
        <w:t>) …...............................</w:t>
      </w:r>
    </w:p>
    <w:p w14:paraId="27ADCD29" w14:textId="51A459B0" w:rsidR="00967064" w:rsidRDefault="00967064" w:rsidP="000C7F62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F4064E0" w14:textId="77C9F33E" w:rsidR="009B73E4" w:rsidRPr="00FB2C15" w:rsidRDefault="009B73E4" w:rsidP="009B73E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□ che il soggetto che rappresenta, relativamente alle lavorazioni</w:t>
      </w:r>
      <w:r w:rsidR="00056584">
        <w:rPr>
          <w:rFonts w:ascii="Times New Roman" w:eastAsia="Times New Roman" w:hAnsi="Times New Roman"/>
          <w:sz w:val="24"/>
          <w:szCs w:val="24"/>
          <w:lang w:eastAsia="it-IT"/>
        </w:rPr>
        <w:t xml:space="preserve"> in oggetto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possiede in alternativa alla SOA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, i seguenti requisiti minimi di cui all’art. 83 del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D.Lgs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50/2016 e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s.m.i.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e art. 90 del D.P.R. n. 207/2010:</w:t>
      </w:r>
    </w:p>
    <w:p w14:paraId="446AC80E" w14:textId="77777777" w:rsidR="009B73E4" w:rsidRPr="00FB2C15" w:rsidRDefault="009B73E4" w:rsidP="009B73E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a) …...............................</w:t>
      </w:r>
    </w:p>
    <w:p w14:paraId="10747886" w14:textId="1985945A" w:rsidR="009B73E4" w:rsidRDefault="009B73E4" w:rsidP="00DA5FEE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b) …...............................</w:t>
      </w:r>
    </w:p>
    <w:p w14:paraId="3498F9DE" w14:textId="408226D0" w:rsidR="00056584" w:rsidRDefault="00056584" w:rsidP="00DA5FEE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c) </w:t>
      </w:r>
      <w:r w:rsidRPr="00056584">
        <w:rPr>
          <w:rFonts w:ascii="Times New Roman" w:eastAsia="Times New Roman" w:hAnsi="Times New Roman"/>
          <w:sz w:val="24"/>
          <w:szCs w:val="24"/>
          <w:lang w:eastAsia="it-IT"/>
        </w:rPr>
        <w:t>…...............................</w:t>
      </w:r>
    </w:p>
    <w:p w14:paraId="5C17C790" w14:textId="77777777" w:rsidR="002B4386" w:rsidRPr="00FB2C15" w:rsidRDefault="002B4386" w:rsidP="00DA5FEE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319C831" w14:textId="77777777" w:rsidR="00DA5FEE" w:rsidRPr="00FB2C15" w:rsidRDefault="00DA5FEE" w:rsidP="000C7F6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0DE8939" w14:textId="36D22F6F" w:rsidR="005D07A3" w:rsidRPr="00FB2C15" w:rsidRDefault="005D07A3" w:rsidP="000C7F62">
      <w:pPr>
        <w:widowControl w:val="0"/>
        <w:numPr>
          <w:ilvl w:val="2"/>
          <w:numId w:val="42"/>
        </w:numPr>
        <w:tabs>
          <w:tab w:val="left" w:pos="284"/>
          <w:tab w:val="left" w:pos="933"/>
        </w:tabs>
        <w:kinsoku w:val="0"/>
        <w:overflowPunct w:val="0"/>
        <w:autoSpaceDE w:val="0"/>
        <w:autoSpaceDN w:val="0"/>
        <w:adjustRightInd w:val="0"/>
        <w:spacing w:before="100" w:after="0" w:line="240" w:lineRule="auto"/>
        <w:ind w:left="0" w:right="226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(in caso di RTI/Consorzio – cancellare se non ricorre)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che il soggetto che rappresenta, qualora venisse invitato a partecipare alla procedura negoziata, dichiara sin d’ora che intende presentare offerta come:</w:t>
      </w:r>
    </w:p>
    <w:p w14:paraId="444314A4" w14:textId="004204FF" w:rsidR="005D07A3" w:rsidRPr="00FB2C15" w:rsidRDefault="000C7F62" w:rsidP="00167E0E">
      <w:pPr>
        <w:widowControl w:val="0"/>
        <w:kinsoku w:val="0"/>
        <w:overflowPunct w:val="0"/>
        <w:autoSpaceDE w:val="0"/>
        <w:autoSpaceDN w:val="0"/>
        <w:adjustRightInd w:val="0"/>
        <w:spacing w:before="122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 mandatario di</w:t>
      </w:r>
      <w:r w:rsidR="00F85AC4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un</w:t>
      </w:r>
      <w:r w:rsidR="00F85AC4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RTI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consorzio ordinario con le seguenti imprese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:</w:t>
      </w:r>
    </w:p>
    <w:p w14:paraId="3FDF9586" w14:textId="6188759E" w:rsidR="000C7F62" w:rsidRPr="00FB2C15" w:rsidRDefault="000C7F62" w:rsidP="00167E0E">
      <w:pPr>
        <w:widowControl w:val="0"/>
        <w:kinsoku w:val="0"/>
        <w:overflowPunct w:val="0"/>
        <w:autoSpaceDE w:val="0"/>
        <w:autoSpaceDN w:val="0"/>
        <w:adjustRightInd w:val="0"/>
        <w:spacing w:before="122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 (</w:t>
      </w:r>
      <w:r w:rsidRPr="00FB2C15"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>mandante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)</w:t>
      </w:r>
    </w:p>
    <w:p w14:paraId="5C7BB59D" w14:textId="171A9E0E" w:rsidR="005D07A3" w:rsidRPr="00FB2C15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(</w:t>
      </w:r>
      <w:r w:rsidR="000C7F62" w:rsidRPr="00FB2C15"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>mandante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>)</w:t>
      </w:r>
    </w:p>
    <w:p w14:paraId="10F3204E" w14:textId="4CEE030E" w:rsidR="005D07A3" w:rsidRPr="00FB2C15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1F8196F" w14:textId="14AAF053" w:rsidR="00D11AE3" w:rsidRPr="00FB2C15" w:rsidRDefault="00D11AE3" w:rsidP="00D11AE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(barrare con una crocetta i requisiti posseduti)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:</w:t>
      </w:r>
    </w:p>
    <w:p w14:paraId="5A2B02C3" w14:textId="5C40F150" w:rsidR="005D07A3" w:rsidRPr="00FB2C15" w:rsidRDefault="00D11AE3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□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in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possesso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dei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s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eguenti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requisiti</w:t>
      </w:r>
      <w:r w:rsidR="000C7F62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>qualificazione</w:t>
      </w:r>
      <w:r w:rsidR="00DA5FEE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rilasciata da una </w:t>
      </w:r>
      <w:r w:rsidR="00DA5FEE"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SOA</w:t>
      </w:r>
      <w:r w:rsidR="00DA5FEE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autorizzata per le seguenti categorie e classifiche: </w:t>
      </w:r>
    </w:p>
    <w:p w14:paraId="3F15D60C" w14:textId="07BA1394" w:rsidR="005D07A3" w:rsidRPr="00FB2C15" w:rsidRDefault="005D07A3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088DD1FC" w14:textId="45EACAAB" w:rsidR="000C7F62" w:rsidRPr="00FB2C15" w:rsidRDefault="000C7F62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5B6DD571" w14:textId="2B16E289" w:rsidR="00D11AE3" w:rsidRPr="00FB2C15" w:rsidRDefault="00D11AE3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2405256D" w14:textId="74798516" w:rsidR="00D11AE3" w:rsidRPr="00FB2C15" w:rsidRDefault="00D11AE3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BEB6D21" w14:textId="285CCE6D" w:rsidR="00D11AE3" w:rsidRPr="00056584" w:rsidRDefault="00D11AE3" w:rsidP="0005658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□ relativamente alle lavorazioni</w:t>
      </w:r>
      <w:r w:rsidR="00056584">
        <w:rPr>
          <w:rFonts w:ascii="Times New Roman" w:eastAsia="Times New Roman" w:hAnsi="Times New Roman"/>
          <w:sz w:val="24"/>
          <w:szCs w:val="24"/>
          <w:lang w:eastAsia="it-IT"/>
        </w:rPr>
        <w:t xml:space="preserve"> in oggetto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possiede in alternativa alla SOA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, i seguenti requisiti minimi di cui all’art. 83 del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D.Lgs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50/2016 e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s.m.i.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e art. 90 del D.P.R. n. 207/2010:</w:t>
      </w:r>
    </w:p>
    <w:p w14:paraId="11C68FD7" w14:textId="77777777" w:rsidR="00D11AE3" w:rsidRPr="00FB2C15" w:rsidRDefault="00D11AE3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a) …...............................</w:t>
      </w:r>
    </w:p>
    <w:p w14:paraId="0988E088" w14:textId="0B67F94D" w:rsidR="00D11AE3" w:rsidRDefault="00D11AE3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b) …...............................</w:t>
      </w:r>
    </w:p>
    <w:p w14:paraId="2ED3C050" w14:textId="5214A7FB" w:rsidR="00056584" w:rsidRDefault="0005658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56584">
        <w:rPr>
          <w:rFonts w:ascii="Times New Roman" w:eastAsia="Times New Roman" w:hAnsi="Times New Roman"/>
          <w:sz w:val="24"/>
          <w:szCs w:val="24"/>
          <w:lang w:eastAsia="it-IT"/>
        </w:rPr>
        <w:t>c) …...............................</w:t>
      </w:r>
    </w:p>
    <w:p w14:paraId="7B0CEE98" w14:textId="3A2A42BE" w:rsidR="00FB2C15" w:rsidRDefault="00FB2C15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46EEB1C" w14:textId="77777777" w:rsidR="00286B94" w:rsidRPr="00FB2C15" w:rsidRDefault="00286B94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A426BD2" w14:textId="2FCD8DDA" w:rsidR="005D07A3" w:rsidRPr="00FB2C15" w:rsidRDefault="005D07A3" w:rsidP="00286B9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oppure</w:t>
      </w:r>
    </w:p>
    <w:p w14:paraId="112F5459" w14:textId="77777777" w:rsidR="005D07A3" w:rsidRPr="00FB2C15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FC393E0" w14:textId="0168D3E6" w:rsidR="005D07A3" w:rsidRPr="00FB2C15" w:rsidRDefault="000C7F62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□</w:t>
      </w:r>
      <w:r w:rsidR="005D07A3"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consorzio di cui all’articolo 45, comma 2, lettere b) e c) del D. Lgs. n. 50/2016);</w:t>
      </w:r>
    </w:p>
    <w:p w14:paraId="2D95DEEB" w14:textId="77777777" w:rsidR="00DA5FEE" w:rsidRPr="00FB2C15" w:rsidRDefault="00DA5FEE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E7499C0" w14:textId="2A82C103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□ in possesso dei seguenti requisiti di qualificazione rilasciata da una 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SOA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autorizzata per le seguenti categorie e classifiche: </w:t>
      </w:r>
    </w:p>
    <w:p w14:paraId="7A3B1A23" w14:textId="77777777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4866A42E" w14:textId="77777777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24B54F1B" w14:textId="77777777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........................................................................;</w:t>
      </w:r>
    </w:p>
    <w:p w14:paraId="5AA882D8" w14:textId="77777777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FB9DA8" w14:textId="2B9DEE7F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□ relativamente alle lavorazioni</w:t>
      </w:r>
      <w:r w:rsidR="00056584">
        <w:rPr>
          <w:rFonts w:ascii="Times New Roman" w:eastAsia="Times New Roman" w:hAnsi="Times New Roman"/>
          <w:sz w:val="24"/>
          <w:szCs w:val="24"/>
          <w:lang w:eastAsia="it-IT"/>
        </w:rPr>
        <w:t xml:space="preserve"> in oggetto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possiede in alternativa alla SOA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, i seguenti requisiti minimi di cui all’art. 83 del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D.Lgs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50/2016 e </w:t>
      </w:r>
      <w:proofErr w:type="spellStart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s.m.i.</w:t>
      </w:r>
      <w:proofErr w:type="spellEnd"/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 xml:space="preserve"> e art. 90 del D.P.R. n. 207/2010:</w:t>
      </w:r>
    </w:p>
    <w:p w14:paraId="4BDBFF63" w14:textId="77777777" w:rsidR="00286B94" w:rsidRPr="00FB2C15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a) …...............................</w:t>
      </w:r>
    </w:p>
    <w:p w14:paraId="51E14C22" w14:textId="64D33A3A" w:rsidR="00286B94" w:rsidRDefault="00286B9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b) …...............................</w:t>
      </w:r>
    </w:p>
    <w:p w14:paraId="166DB6D6" w14:textId="7B96B0BD" w:rsidR="00056584" w:rsidRDefault="00056584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056584">
        <w:rPr>
          <w:rFonts w:ascii="Times New Roman" w:eastAsia="Times New Roman" w:hAnsi="Times New Roman"/>
          <w:sz w:val="24"/>
          <w:szCs w:val="24"/>
          <w:lang w:eastAsia="it-IT"/>
        </w:rPr>
        <w:t>c) …...............................</w:t>
      </w:r>
    </w:p>
    <w:p w14:paraId="4C4B69D0" w14:textId="04272F20" w:rsidR="00FB2C15" w:rsidRDefault="00FB2C15" w:rsidP="00286B94">
      <w:pPr>
        <w:widowControl w:val="0"/>
        <w:kinsoku w:val="0"/>
        <w:overflowPunct w:val="0"/>
        <w:autoSpaceDE w:val="0"/>
        <w:autoSpaceDN w:val="0"/>
        <w:adjustRightInd w:val="0"/>
        <w:spacing w:before="50" w:after="0" w:line="240" w:lineRule="auto"/>
        <w:ind w:left="708"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D0CE565" w14:textId="77777777" w:rsidR="005D07A3" w:rsidRPr="00FB2C15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C9388C" w14:textId="3CE60672" w:rsidR="005D07A3" w:rsidRPr="00867E01" w:rsidRDefault="005D07A3" w:rsidP="000C7F62">
      <w:pPr>
        <w:widowControl w:val="0"/>
        <w:numPr>
          <w:ilvl w:val="2"/>
          <w:numId w:val="42"/>
        </w:numPr>
        <w:tabs>
          <w:tab w:val="left" w:pos="426"/>
          <w:tab w:val="left" w:pos="933"/>
          <w:tab w:val="left" w:pos="4273"/>
          <w:tab w:val="left" w:pos="6335"/>
          <w:tab w:val="left" w:pos="8943"/>
        </w:tabs>
        <w:kinsoku w:val="0"/>
        <w:overflowPunct w:val="0"/>
        <w:autoSpaceDE w:val="0"/>
        <w:autoSpaceDN w:val="0"/>
        <w:adjustRightInd w:val="0"/>
        <w:spacing w:before="158" w:after="0" w:line="240" w:lineRule="auto"/>
        <w:ind w:left="0" w:right="226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FB2C1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(solo in caso di avvalimento)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:</w:t>
      </w:r>
      <w:r w:rsidRPr="00FB2C15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FB2C15">
        <w:rPr>
          <w:rFonts w:ascii="Times New Roman" w:eastAsia="Times New Roman" w:hAnsi="Times New Roman"/>
          <w:sz w:val="24"/>
          <w:szCs w:val="24"/>
          <w:lang w:eastAsia="it-IT"/>
        </w:rPr>
        <w:t>che il soggetto che ra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ppresenta intende avvalersi per il soddisfacimento</w:t>
      </w:r>
      <w:r w:rsidR="000C7F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del</w:t>
      </w:r>
      <w:r w:rsidR="000C7F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seguente</w:t>
      </w:r>
      <w:r w:rsidR="000C7F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requisito:</w:t>
      </w:r>
    </w:p>
    <w:p w14:paraId="1C8B1938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…................................................................................................................................................ della seguente impresa ausiliaria: …................................................................................. avente sede in …......................................................................................................................;</w:t>
      </w:r>
    </w:p>
    <w:p w14:paraId="1F534254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1D87E62" w14:textId="77777777" w:rsidR="005D07A3" w:rsidRPr="00867E01" w:rsidRDefault="005D07A3" w:rsidP="000C7F62">
      <w:pPr>
        <w:widowControl w:val="0"/>
        <w:numPr>
          <w:ilvl w:val="2"/>
          <w:numId w:val="42"/>
        </w:numPr>
        <w:tabs>
          <w:tab w:val="left" w:pos="284"/>
          <w:tab w:val="left" w:pos="933"/>
        </w:tabs>
        <w:kinsoku w:val="0"/>
        <w:overflowPunct w:val="0"/>
        <w:autoSpaceDE w:val="0"/>
        <w:autoSpaceDN w:val="0"/>
        <w:adjustRightInd w:val="0"/>
        <w:spacing w:before="139" w:after="0" w:line="240" w:lineRule="auto"/>
        <w:ind w:left="0" w:right="226" w:firstLine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CB7E0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(solo in caso di subappalto)</w:t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: che il soggetto che rappresenta intende affidare in subappalto i seguenti lavori:</w:t>
      </w:r>
    </w:p>
    <w:p w14:paraId="4BD5D70C" w14:textId="439E25CC" w:rsidR="005D07A3" w:rsidRPr="00867E01" w:rsidRDefault="005D07A3" w:rsidP="000C7F62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…................................................................................................................................................;</w:t>
      </w:r>
    </w:p>
    <w:p w14:paraId="65A7C491" w14:textId="251CDF0C" w:rsidR="005D07A3" w:rsidRPr="00867E01" w:rsidRDefault="005D07A3" w:rsidP="00167E0E">
      <w:pPr>
        <w:widowControl w:val="0"/>
        <w:tabs>
          <w:tab w:val="left" w:pos="5749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right="226" w:hanging="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corrispondenti  ad  una  percentuale  pari  al</w:t>
      </w:r>
      <w:r w:rsidR="000C7F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867E01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ab/>
      </w: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%,  in  termini  economici,  dell’importo complessivo dei lavori.</w:t>
      </w:r>
    </w:p>
    <w:p w14:paraId="702CED60" w14:textId="068B9F17" w:rsidR="005D07A3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62EFF3" w14:textId="69D2BC59" w:rsidR="00CB7E08" w:rsidRDefault="00CB7E08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□ </w:t>
      </w:r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di autorizzare la trasmissione di eventuali comunicazioni inerenti </w:t>
      </w:r>
      <w:proofErr w:type="gramStart"/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>la</w:t>
      </w:r>
      <w:proofErr w:type="gramEnd"/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 presente gara, di qualunque natura, presso i seguenti recapiti: PEC .............................................................. .................................................................................................................... e di eleggere domicilio al seguente indirizzo .....................................................................................................</w:t>
      </w:r>
    </w:p>
    <w:p w14:paraId="126EE8BA" w14:textId="1D0850C2" w:rsidR="00CB7E08" w:rsidRDefault="00CB7E08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C547F2" w14:textId="4649E692" w:rsidR="00CB7E08" w:rsidRPr="00CB7E08" w:rsidRDefault="00CB7E08" w:rsidP="00CB7E0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□ </w:t>
      </w:r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che non sussistono situazioni di conflitto di interessi anche potenziali che riguardino il legale rappresentante medesimo o suoi parenti ed affini entro il secondo grado, né altre cause di inconferibilità e/o di incompatibilità all’assunzione dell’appalto in oggetto. </w:t>
      </w:r>
    </w:p>
    <w:p w14:paraId="76BD3719" w14:textId="77777777" w:rsidR="00CB7E08" w:rsidRDefault="00CB7E08" w:rsidP="00CB7E0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D6F2E0" w14:textId="315B8909" w:rsidR="005D07A3" w:rsidRPr="00867E01" w:rsidRDefault="00CB7E08" w:rsidP="00167E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□ </w:t>
      </w:r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di autorizzare il trattamento dei dati personali e aziendali ai sensi del D.Lgs. 30.06.2003 n. 196 e dell’art. 13 GDPR (Regolamento UE 2016/679) ai fini della presente gara. </w:t>
      </w:r>
    </w:p>
    <w:p w14:paraId="4F3029AE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5BBDBCB" w14:textId="77777777" w:rsidR="005D07A3" w:rsidRPr="00CB7E08" w:rsidRDefault="005D07A3" w:rsidP="00167E0E">
      <w:pPr>
        <w:widowControl w:val="0"/>
        <w:tabs>
          <w:tab w:val="left" w:pos="2492"/>
          <w:tab w:val="left" w:pos="4947"/>
        </w:tabs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226"/>
        <w:jc w:val="both"/>
        <w:outlineLvl w:val="0"/>
        <w:rPr>
          <w:rFonts w:ascii="Times New Roman" w:eastAsia="Times New Roman" w:hAnsi="Times New Roman"/>
          <w:sz w:val="24"/>
          <w:szCs w:val="24"/>
          <w:lang w:eastAsia="it-IT"/>
        </w:rPr>
      </w:pPr>
      <w:r w:rsidRPr="00CB7E08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 xml:space="preserve"> </w:t>
      </w:r>
      <w:r w:rsidRPr="00CB7E08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ab/>
      </w:r>
      <w:r w:rsidRPr="00CB7E08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Pr="00CB7E08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 xml:space="preserve"> </w:t>
      </w:r>
      <w:r w:rsidRPr="00CB7E08">
        <w:rPr>
          <w:rFonts w:ascii="Times New Roman" w:eastAsia="Times New Roman" w:hAnsi="Times New Roman"/>
          <w:sz w:val="24"/>
          <w:szCs w:val="24"/>
          <w:u w:val="single"/>
          <w:lang w:eastAsia="it-IT"/>
        </w:rPr>
        <w:tab/>
      </w:r>
    </w:p>
    <w:p w14:paraId="12EBBD96" w14:textId="36B0476D" w:rsidR="005D07A3" w:rsidRPr="00867E01" w:rsidRDefault="000C7F62" w:rsidP="00167E0E">
      <w:pPr>
        <w:widowControl w:val="0"/>
        <w:tabs>
          <w:tab w:val="left" w:pos="279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>uogo</w:t>
      </w:r>
      <w:r w:rsidR="005D07A3" w:rsidRPr="00867E01">
        <w:rPr>
          <w:rFonts w:ascii="Times New Roman" w:eastAsia="Times New Roman" w:hAnsi="Times New Roman"/>
          <w:sz w:val="24"/>
          <w:szCs w:val="24"/>
          <w:lang w:eastAsia="it-IT"/>
        </w:rPr>
        <w:tab/>
        <w:t>data</w:t>
      </w:r>
    </w:p>
    <w:p w14:paraId="78D4D7DD" w14:textId="77777777" w:rsidR="005D07A3" w:rsidRPr="00867E01" w:rsidRDefault="005D07A3" w:rsidP="00167E0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right="226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6A3837" w14:textId="77777777" w:rsidR="005D07A3" w:rsidRPr="00867E01" w:rsidRDefault="005D07A3" w:rsidP="000C7F62">
      <w:pPr>
        <w:widowControl w:val="0"/>
        <w:kinsoku w:val="0"/>
        <w:overflowPunct w:val="0"/>
        <w:autoSpaceDE w:val="0"/>
        <w:autoSpaceDN w:val="0"/>
        <w:adjustRightInd w:val="0"/>
        <w:spacing w:before="58" w:after="0" w:line="240" w:lineRule="auto"/>
        <w:ind w:right="226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867E01">
        <w:rPr>
          <w:rFonts w:ascii="Times New Roman" w:eastAsia="Times New Roman" w:hAnsi="Times New Roman"/>
          <w:sz w:val="24"/>
          <w:szCs w:val="24"/>
          <w:lang w:eastAsia="it-IT"/>
        </w:rPr>
        <w:t>FIRMA DIGITALE</w:t>
      </w:r>
    </w:p>
    <w:p w14:paraId="65DDF8FE" w14:textId="77777777" w:rsidR="009115D4" w:rsidRPr="00867E01" w:rsidRDefault="009115D4" w:rsidP="00167E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sectPr w:rsidR="009115D4" w:rsidRPr="00867E01" w:rsidSect="000C7F62">
      <w:headerReference w:type="default" r:id="rId8"/>
      <w:footerReference w:type="default" r:id="rId9"/>
      <w:headerReference w:type="first" r:id="rId10"/>
      <w:pgSz w:w="11907" w:h="16839" w:code="9"/>
      <w:pgMar w:top="1418" w:right="1021" w:bottom="1276" w:left="1021" w:header="720" w:footer="42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E9DED" w14:textId="77777777" w:rsidR="007D0D8A" w:rsidRDefault="007D0D8A" w:rsidP="00982B27">
      <w:pPr>
        <w:spacing w:after="0" w:line="240" w:lineRule="auto"/>
      </w:pPr>
      <w:r>
        <w:separator/>
      </w:r>
    </w:p>
  </w:endnote>
  <w:endnote w:type="continuationSeparator" w:id="0">
    <w:p w14:paraId="6C42AB59" w14:textId="77777777" w:rsidR="007D0D8A" w:rsidRDefault="007D0D8A" w:rsidP="00982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902638"/>
      <w:docPartObj>
        <w:docPartGallery w:val="Page Numbers (Bottom of Page)"/>
        <w:docPartUnique/>
      </w:docPartObj>
    </w:sdtPr>
    <w:sdtEndPr/>
    <w:sdtContent>
      <w:p w14:paraId="6E6BBBD0" w14:textId="49BDFD0E" w:rsidR="00345832" w:rsidRDefault="00345832">
        <w:pPr>
          <w:pStyle w:val="Pidipagina"/>
          <w:jc w:val="right"/>
        </w:pPr>
        <w:r w:rsidRPr="00CA4DD6">
          <w:rPr>
            <w:rFonts w:ascii="Times New Roman" w:hAnsi="Times New Roman"/>
          </w:rPr>
          <w:fldChar w:fldCharType="begin"/>
        </w:r>
        <w:r w:rsidRPr="00CA4DD6">
          <w:rPr>
            <w:rFonts w:ascii="Times New Roman" w:hAnsi="Times New Roman"/>
          </w:rPr>
          <w:instrText>PAGE   \* MERGEFORMAT</w:instrText>
        </w:r>
        <w:r w:rsidRPr="00CA4DD6">
          <w:rPr>
            <w:rFonts w:ascii="Times New Roman" w:hAnsi="Times New Roman"/>
          </w:rPr>
          <w:fldChar w:fldCharType="separate"/>
        </w:r>
        <w:r w:rsidRPr="00CA4DD6">
          <w:rPr>
            <w:rFonts w:ascii="Times New Roman" w:hAnsi="Times New Roman"/>
          </w:rPr>
          <w:t>2</w:t>
        </w:r>
        <w:r w:rsidRPr="00CA4DD6">
          <w:rPr>
            <w:rFonts w:ascii="Times New Roman" w:hAnsi="Times New Roman"/>
          </w:rPr>
          <w:fldChar w:fldCharType="end"/>
        </w:r>
      </w:p>
    </w:sdtContent>
  </w:sdt>
  <w:p w14:paraId="72E6C94C" w14:textId="77777777" w:rsidR="00345832" w:rsidRDefault="003458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4A8E" w14:textId="77777777" w:rsidR="007D0D8A" w:rsidRDefault="007D0D8A" w:rsidP="00982B27">
      <w:pPr>
        <w:spacing w:after="0" w:line="240" w:lineRule="auto"/>
      </w:pPr>
      <w:r>
        <w:separator/>
      </w:r>
    </w:p>
  </w:footnote>
  <w:footnote w:type="continuationSeparator" w:id="0">
    <w:p w14:paraId="6AAEDFD6" w14:textId="77777777" w:rsidR="007D0D8A" w:rsidRDefault="007D0D8A" w:rsidP="00982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1C6E" w14:textId="77777777" w:rsidR="00345832" w:rsidRPr="005D07A3" w:rsidRDefault="00345832" w:rsidP="00FE6101">
    <w:pPr>
      <w:pStyle w:val="Titolo"/>
      <w:spacing w:before="0" w:after="0"/>
      <w:rPr>
        <w:rFonts w:ascii="Calibri" w:hAnsi="Calibri" w:cs="Calibri"/>
        <w:sz w:val="24"/>
        <w:szCs w:val="24"/>
        <w:lang w:eastAsia="it-IT"/>
      </w:rPr>
    </w:pPr>
  </w:p>
  <w:p w14:paraId="290E70CB" w14:textId="77777777" w:rsidR="00345832" w:rsidRPr="005D07A3" w:rsidRDefault="00345832" w:rsidP="00862118">
    <w:pPr>
      <w:pStyle w:val="Titolo"/>
      <w:spacing w:before="0" w:after="0"/>
      <w:rPr>
        <w:rFonts w:ascii="Calibri" w:hAnsi="Calibri" w:cs="Calibri"/>
        <w:sz w:val="24"/>
        <w:szCs w:val="24"/>
        <w:u w:val="single"/>
        <w:lang w:eastAsia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C24D5" w14:textId="3123506E" w:rsidR="00345832" w:rsidRPr="000C043C" w:rsidRDefault="00345832" w:rsidP="000C043C">
    <w:pPr>
      <w:spacing w:after="0"/>
      <w:jc w:val="right"/>
      <w:outlineLvl w:val="0"/>
      <w:rPr>
        <w:rFonts w:ascii="Times New Roman" w:eastAsia="Times New Roman" w:hAnsi="Times New Roman"/>
        <w:b/>
        <w:bCs/>
        <w:kern w:val="28"/>
        <w:sz w:val="24"/>
        <w:szCs w:val="24"/>
        <w:lang w:eastAsia="it-IT"/>
      </w:rPr>
    </w:pPr>
    <w:r w:rsidRPr="000C043C">
      <w:rPr>
        <w:rFonts w:ascii="Times New Roman" w:eastAsia="Times New Roman" w:hAnsi="Times New Roman"/>
        <w:b/>
        <w:bCs/>
        <w:kern w:val="28"/>
        <w:sz w:val="24"/>
        <w:szCs w:val="24"/>
        <w:lang w:eastAsia="it-IT"/>
      </w:rPr>
      <w:t xml:space="preserve">Allegato A - Istanza di </w:t>
    </w:r>
    <w:r w:rsidR="0037130A">
      <w:rPr>
        <w:rFonts w:ascii="Times New Roman" w:eastAsia="Times New Roman" w:hAnsi="Times New Roman"/>
        <w:b/>
        <w:bCs/>
        <w:kern w:val="28"/>
        <w:sz w:val="24"/>
        <w:szCs w:val="24"/>
        <w:lang w:eastAsia="it-IT"/>
      </w:rPr>
      <w:t>manifestazione di interesse</w:t>
    </w:r>
    <w:r w:rsidRPr="000C043C">
      <w:rPr>
        <w:rFonts w:ascii="Times New Roman" w:eastAsia="Times New Roman" w:hAnsi="Times New Roman"/>
        <w:b/>
        <w:bCs/>
        <w:kern w:val="28"/>
        <w:sz w:val="24"/>
        <w:szCs w:val="24"/>
        <w:lang w:eastAsia="it-IT"/>
      </w:rPr>
      <w:t xml:space="preserve"> e dichiarazioni integrative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8D4567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"/>
      <w:lvlJc w:val="left"/>
      <w:pPr>
        <w:tabs>
          <w:tab w:val="num" w:pos="0"/>
        </w:tabs>
        <w:ind w:left="1146" w:hanging="360"/>
      </w:pPr>
      <w:rPr>
        <w:rFonts w:ascii="Wingdings 2" w:hAnsi="Wingdings 2" w:cs="Symbol" w:hint="default"/>
        <w:b/>
        <w:i w:val="0"/>
        <w:sz w:val="28"/>
        <w:szCs w:val="24"/>
        <w:lang w:val="it-IT" w:eastAsia="it-IT" w:bidi="ar-SA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  <w:sz w:val="20"/>
        <w:szCs w:val="20"/>
        <w:lang w:val="it-IT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"/>
      <w:lvlJc w:val="left"/>
      <w:pPr>
        <w:tabs>
          <w:tab w:val="num" w:pos="0"/>
        </w:tabs>
        <w:ind w:left="0" w:hanging="567"/>
      </w:pPr>
      <w:rPr>
        <w:rFonts w:ascii="Wingdings 2" w:hAnsi="Wingdings 2" w:cs="Symbol" w:hint="default"/>
        <w:b/>
        <w:i w:val="0"/>
        <w:kern w:val="1"/>
        <w:sz w:val="28"/>
        <w:szCs w:val="24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pacing w:val="0"/>
      </w:rPr>
    </w:lvl>
  </w:abstractNum>
  <w:abstractNum w:abstractNumId="5" w15:restartNumberingAfterBreak="0">
    <w:nsid w:val="00000409"/>
    <w:multiLevelType w:val="multilevel"/>
    <w:tmpl w:val="0000088C"/>
    <w:lvl w:ilvl="0">
      <w:start w:val="14"/>
      <w:numFmt w:val="lowerLetter"/>
      <w:lvlText w:val="%1"/>
      <w:lvlJc w:val="left"/>
      <w:pPr>
        <w:ind w:left="712" w:hanging="600"/>
      </w:pPr>
      <w:rPr>
        <w:rFonts w:cs="Times New Roman"/>
      </w:rPr>
    </w:lvl>
    <w:lvl w:ilvl="1">
      <w:start w:val="207"/>
      <w:numFmt w:val="decimal"/>
      <w:lvlText w:val="%1.%2"/>
      <w:lvlJc w:val="left"/>
      <w:pPr>
        <w:ind w:left="712" w:hanging="60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"/>
      <w:lvlJc w:val="left"/>
      <w:pPr>
        <w:ind w:left="932" w:hanging="360"/>
      </w:pPr>
      <w:rPr>
        <w:rFonts w:ascii="Symbol" w:hAnsi="Symbol"/>
        <w:b w:val="0"/>
        <w:w w:val="99"/>
        <w:sz w:val="24"/>
      </w:rPr>
    </w:lvl>
    <w:lvl w:ilvl="3">
      <w:numFmt w:val="bullet"/>
      <w:lvlText w:val="•"/>
      <w:lvlJc w:val="left"/>
      <w:pPr>
        <w:ind w:left="2433" w:hanging="360"/>
      </w:pPr>
    </w:lvl>
    <w:lvl w:ilvl="4">
      <w:numFmt w:val="bullet"/>
      <w:lvlText w:val="•"/>
      <w:lvlJc w:val="left"/>
      <w:pPr>
        <w:ind w:left="3494" w:hanging="360"/>
      </w:pPr>
    </w:lvl>
    <w:lvl w:ilvl="5">
      <w:numFmt w:val="bullet"/>
      <w:lvlText w:val="•"/>
      <w:lvlJc w:val="left"/>
      <w:pPr>
        <w:ind w:left="4555" w:hanging="360"/>
      </w:pPr>
    </w:lvl>
    <w:lvl w:ilvl="6">
      <w:numFmt w:val="bullet"/>
      <w:lvlText w:val="•"/>
      <w:lvlJc w:val="left"/>
      <w:pPr>
        <w:ind w:left="5616" w:hanging="360"/>
      </w:pPr>
    </w:lvl>
    <w:lvl w:ilvl="7">
      <w:numFmt w:val="bullet"/>
      <w:lvlText w:val="•"/>
      <w:lvlJc w:val="left"/>
      <w:pPr>
        <w:ind w:left="6677" w:hanging="360"/>
      </w:pPr>
    </w:lvl>
    <w:lvl w:ilvl="8">
      <w:numFmt w:val="bullet"/>
      <w:lvlText w:val="•"/>
      <w:lvlJc w:val="left"/>
      <w:pPr>
        <w:ind w:left="7738" w:hanging="360"/>
      </w:pPr>
    </w:lvl>
  </w:abstractNum>
  <w:abstractNum w:abstractNumId="6" w15:restartNumberingAfterBreak="0">
    <w:nsid w:val="05F417C5"/>
    <w:multiLevelType w:val="hybridMultilevel"/>
    <w:tmpl w:val="3B0CC6D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484087"/>
    <w:multiLevelType w:val="singleLevel"/>
    <w:tmpl w:val="0BDEB974"/>
    <w:lvl w:ilvl="0">
      <w:start w:val="1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12487A89"/>
    <w:multiLevelType w:val="hybridMultilevel"/>
    <w:tmpl w:val="A2960660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F132A4"/>
    <w:multiLevelType w:val="hybridMultilevel"/>
    <w:tmpl w:val="D37E4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76498"/>
    <w:multiLevelType w:val="singleLevel"/>
    <w:tmpl w:val="0E040400"/>
    <w:lvl w:ilvl="0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22415A7A"/>
    <w:multiLevelType w:val="hybridMultilevel"/>
    <w:tmpl w:val="4758601C"/>
    <w:lvl w:ilvl="0" w:tplc="288CF58E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  <w:color w:val="auto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24C6A48"/>
    <w:multiLevelType w:val="hybridMultilevel"/>
    <w:tmpl w:val="1D58093A"/>
    <w:lvl w:ilvl="0" w:tplc="5E88EB5A">
      <w:start w:val="1"/>
      <w:numFmt w:val="decimal"/>
      <w:lvlText w:val="%1."/>
      <w:lvlJc w:val="center"/>
      <w:pPr>
        <w:ind w:left="1428" w:hanging="36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D758E1"/>
    <w:multiLevelType w:val="singleLevel"/>
    <w:tmpl w:val="E3B40284"/>
    <w:lvl w:ilvl="0">
      <w:start w:val="4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14" w15:restartNumberingAfterBreak="0">
    <w:nsid w:val="23C32482"/>
    <w:multiLevelType w:val="hybridMultilevel"/>
    <w:tmpl w:val="2F3ECED2"/>
    <w:lvl w:ilvl="0" w:tplc="0C9C0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9F0032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84F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E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721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9E2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E6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7C9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6E19A6"/>
    <w:multiLevelType w:val="hybridMultilevel"/>
    <w:tmpl w:val="560A4D70"/>
    <w:lvl w:ilvl="0" w:tplc="04100017">
      <w:start w:val="1"/>
      <w:numFmt w:val="lowerLetter"/>
      <w:lvlText w:val="%1)"/>
      <w:lvlJc w:val="left"/>
      <w:pPr>
        <w:ind w:left="2279" w:hanging="360"/>
      </w:pPr>
    </w:lvl>
    <w:lvl w:ilvl="1" w:tplc="04100019" w:tentative="1">
      <w:start w:val="1"/>
      <w:numFmt w:val="lowerLetter"/>
      <w:lvlText w:val="%2."/>
      <w:lvlJc w:val="left"/>
      <w:pPr>
        <w:ind w:left="2999" w:hanging="360"/>
      </w:pPr>
    </w:lvl>
    <w:lvl w:ilvl="2" w:tplc="0410001B" w:tentative="1">
      <w:start w:val="1"/>
      <w:numFmt w:val="lowerRoman"/>
      <w:lvlText w:val="%3."/>
      <w:lvlJc w:val="right"/>
      <w:pPr>
        <w:ind w:left="3719" w:hanging="180"/>
      </w:pPr>
    </w:lvl>
    <w:lvl w:ilvl="3" w:tplc="0410000F" w:tentative="1">
      <w:start w:val="1"/>
      <w:numFmt w:val="decimal"/>
      <w:lvlText w:val="%4."/>
      <w:lvlJc w:val="left"/>
      <w:pPr>
        <w:ind w:left="4439" w:hanging="360"/>
      </w:pPr>
    </w:lvl>
    <w:lvl w:ilvl="4" w:tplc="04100019" w:tentative="1">
      <w:start w:val="1"/>
      <w:numFmt w:val="lowerLetter"/>
      <w:lvlText w:val="%5."/>
      <w:lvlJc w:val="left"/>
      <w:pPr>
        <w:ind w:left="5159" w:hanging="360"/>
      </w:pPr>
    </w:lvl>
    <w:lvl w:ilvl="5" w:tplc="0410001B" w:tentative="1">
      <w:start w:val="1"/>
      <w:numFmt w:val="lowerRoman"/>
      <w:lvlText w:val="%6."/>
      <w:lvlJc w:val="right"/>
      <w:pPr>
        <w:ind w:left="5879" w:hanging="180"/>
      </w:pPr>
    </w:lvl>
    <w:lvl w:ilvl="6" w:tplc="0410000F" w:tentative="1">
      <w:start w:val="1"/>
      <w:numFmt w:val="decimal"/>
      <w:lvlText w:val="%7."/>
      <w:lvlJc w:val="left"/>
      <w:pPr>
        <w:ind w:left="6599" w:hanging="360"/>
      </w:pPr>
    </w:lvl>
    <w:lvl w:ilvl="7" w:tplc="04100019" w:tentative="1">
      <w:start w:val="1"/>
      <w:numFmt w:val="lowerLetter"/>
      <w:lvlText w:val="%8."/>
      <w:lvlJc w:val="left"/>
      <w:pPr>
        <w:ind w:left="7319" w:hanging="360"/>
      </w:pPr>
    </w:lvl>
    <w:lvl w:ilvl="8" w:tplc="0410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16" w15:restartNumberingAfterBreak="0">
    <w:nsid w:val="2D332F0D"/>
    <w:multiLevelType w:val="hybridMultilevel"/>
    <w:tmpl w:val="A5C885F0"/>
    <w:lvl w:ilvl="0" w:tplc="A3FEC770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2261725"/>
    <w:multiLevelType w:val="hybridMultilevel"/>
    <w:tmpl w:val="D8FCB86C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72881E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3D6F7E"/>
    <w:multiLevelType w:val="singleLevel"/>
    <w:tmpl w:val="1DA487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37A208C2"/>
    <w:multiLevelType w:val="hybridMultilevel"/>
    <w:tmpl w:val="46CC6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44100"/>
    <w:multiLevelType w:val="hybridMultilevel"/>
    <w:tmpl w:val="C60E9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909CD"/>
    <w:multiLevelType w:val="singleLevel"/>
    <w:tmpl w:val="96468E26"/>
    <w:lvl w:ilvl="0">
      <w:start w:val="9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3F7C315D"/>
    <w:multiLevelType w:val="hybridMultilevel"/>
    <w:tmpl w:val="CF3248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43081D"/>
    <w:multiLevelType w:val="hybridMultilevel"/>
    <w:tmpl w:val="E9F6330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126004C"/>
    <w:multiLevelType w:val="singleLevel"/>
    <w:tmpl w:val="401849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30734C4"/>
    <w:multiLevelType w:val="hybridMultilevel"/>
    <w:tmpl w:val="E77620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50E92"/>
    <w:multiLevelType w:val="singleLevel"/>
    <w:tmpl w:val="1BC84A08"/>
    <w:lvl w:ilvl="0">
      <w:start w:val="1"/>
      <w:numFmt w:val="decimal"/>
      <w:lvlText w:val="b%1)"/>
      <w:lvlJc w:val="left"/>
      <w:pPr>
        <w:tabs>
          <w:tab w:val="num" w:pos="567"/>
        </w:tabs>
        <w:ind w:left="567" w:hanging="567"/>
      </w:pPr>
    </w:lvl>
  </w:abstractNum>
  <w:abstractNum w:abstractNumId="27" w15:restartNumberingAfterBreak="0">
    <w:nsid w:val="49F86492"/>
    <w:multiLevelType w:val="singleLevel"/>
    <w:tmpl w:val="76982B24"/>
    <w:lvl w:ilvl="0">
      <w:start w:val="1"/>
      <w:numFmt w:val="lowerLetter"/>
      <w:lvlText w:val="%1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4B7C07A1"/>
    <w:multiLevelType w:val="hybridMultilevel"/>
    <w:tmpl w:val="424A638E"/>
    <w:lvl w:ilvl="0" w:tplc="B1B2A4C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Theme="minorHAnsi" w:hAnsiTheme="minorHAnsi" w:cstheme="minorHAnsi" w:hint="default"/>
        <w:b w:val="0"/>
        <w:i w:val="0"/>
        <w:cap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60655"/>
    <w:multiLevelType w:val="multilevel"/>
    <w:tmpl w:val="408A38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2F4D4C"/>
    <w:multiLevelType w:val="singleLevel"/>
    <w:tmpl w:val="FC32B7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1" w15:restartNumberingAfterBreak="0">
    <w:nsid w:val="4E8763D1"/>
    <w:multiLevelType w:val="hybridMultilevel"/>
    <w:tmpl w:val="3EC22446"/>
    <w:lvl w:ilvl="0" w:tplc="EB7EFA3C">
      <w:start w:val="1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16664"/>
    <w:multiLevelType w:val="multilevel"/>
    <w:tmpl w:val="22DCC778"/>
    <w:lvl w:ilvl="0">
      <w:start w:val="5"/>
      <w:numFmt w:val="lowerLetter"/>
      <w:lvlText w:val="%1)"/>
      <w:legacy w:legacy="1" w:legacySpace="0" w:legacyIndent="360"/>
      <w:lvlJc w:val="left"/>
      <w:rPr>
        <w:rFonts w:asciiTheme="minorHAnsi" w:hAnsiTheme="minorHAnsi" w:cstheme="minorHAnsi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7E35AA9"/>
    <w:multiLevelType w:val="hybridMultilevel"/>
    <w:tmpl w:val="DB7A75AC"/>
    <w:lvl w:ilvl="0" w:tplc="3A5EAD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8318E"/>
    <w:multiLevelType w:val="singleLevel"/>
    <w:tmpl w:val="4832368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5" w15:restartNumberingAfterBreak="0">
    <w:nsid w:val="60C07F3D"/>
    <w:multiLevelType w:val="hybridMultilevel"/>
    <w:tmpl w:val="2D7A1304"/>
    <w:lvl w:ilvl="0" w:tplc="16DC57B8">
      <w:numFmt w:val="bullet"/>
      <w:lvlText w:val="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6" w15:restartNumberingAfterBreak="0">
    <w:nsid w:val="67EE5B13"/>
    <w:multiLevelType w:val="hybridMultilevel"/>
    <w:tmpl w:val="7A14D138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B810957"/>
    <w:multiLevelType w:val="hybridMultilevel"/>
    <w:tmpl w:val="149AD748"/>
    <w:lvl w:ilvl="0" w:tplc="30A8F36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BB13CB4"/>
    <w:multiLevelType w:val="hybridMultilevel"/>
    <w:tmpl w:val="D1F06670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BD505FF"/>
    <w:multiLevelType w:val="hybridMultilevel"/>
    <w:tmpl w:val="6094740E"/>
    <w:lvl w:ilvl="0" w:tplc="18BC54FC">
      <w:start w:val="33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73FC5E72"/>
    <w:multiLevelType w:val="singleLevel"/>
    <w:tmpl w:val="DD14F22A"/>
    <w:lvl w:ilvl="0">
      <w:start w:val="1"/>
      <w:numFmt w:val="none"/>
      <w:lvlText w:val="a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1" w15:restartNumberingAfterBreak="0">
    <w:nsid w:val="763068D6"/>
    <w:multiLevelType w:val="singleLevel"/>
    <w:tmpl w:val="5A421020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7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13"/>
  </w:num>
  <w:num w:numId="6">
    <w:abstractNumId w:val="32"/>
  </w:num>
  <w:num w:numId="7">
    <w:abstractNumId w:val="21"/>
  </w:num>
  <w:num w:numId="8">
    <w:abstractNumId w:val="22"/>
  </w:num>
  <w:num w:numId="9">
    <w:abstractNumId w:val="6"/>
  </w:num>
  <w:num w:numId="10">
    <w:abstractNumId w:val="30"/>
  </w:num>
  <w:num w:numId="11">
    <w:abstractNumId w:val="27"/>
  </w:num>
  <w:num w:numId="12">
    <w:abstractNumId w:val="40"/>
  </w:num>
  <w:num w:numId="13">
    <w:abstractNumId w:val="18"/>
  </w:num>
  <w:num w:numId="14">
    <w:abstractNumId w:val="26"/>
  </w:num>
  <w:num w:numId="15">
    <w:abstractNumId w:val="34"/>
  </w:num>
  <w:num w:numId="16">
    <w:abstractNumId w:val="23"/>
  </w:num>
  <w:num w:numId="17">
    <w:abstractNumId w:val="29"/>
  </w:num>
  <w:num w:numId="18">
    <w:abstractNumId w:val="14"/>
  </w:num>
  <w:num w:numId="19">
    <w:abstractNumId w:val="28"/>
  </w:num>
  <w:num w:numId="20">
    <w:abstractNumId w:val="25"/>
  </w:num>
  <w:num w:numId="21">
    <w:abstractNumId w:val="9"/>
  </w:num>
  <w:num w:numId="22">
    <w:abstractNumId w:val="20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24"/>
    <w:lvlOverride w:ilvl="0">
      <w:startOverride w:val="1"/>
    </w:lvlOverride>
  </w:num>
  <w:num w:numId="28">
    <w:abstractNumId w:val="15"/>
  </w:num>
  <w:num w:numId="29">
    <w:abstractNumId w:val="39"/>
  </w:num>
  <w:num w:numId="30">
    <w:abstractNumId w:val="11"/>
  </w:num>
  <w:num w:numId="31">
    <w:abstractNumId w:val="17"/>
  </w:num>
  <w:num w:numId="32">
    <w:abstractNumId w:val="12"/>
  </w:num>
  <w:num w:numId="33">
    <w:abstractNumId w:val="16"/>
  </w:num>
  <w:num w:numId="34">
    <w:abstractNumId w:val="36"/>
  </w:num>
  <w:num w:numId="35">
    <w:abstractNumId w:val="38"/>
  </w:num>
  <w:num w:numId="36">
    <w:abstractNumId w:val="31"/>
  </w:num>
  <w:num w:numId="37">
    <w:abstractNumId w:val="37"/>
  </w:num>
  <w:num w:numId="38">
    <w:abstractNumId w:val="2"/>
  </w:num>
  <w:num w:numId="39">
    <w:abstractNumId w:val="4"/>
  </w:num>
  <w:num w:numId="40">
    <w:abstractNumId w:val="3"/>
  </w:num>
  <w:num w:numId="41">
    <w:abstractNumId w:val="1"/>
  </w:num>
  <w:num w:numId="42">
    <w:abstractNumId w:val="5"/>
  </w:num>
  <w:num w:numId="43">
    <w:abstractNumId w:val="33"/>
  </w:num>
  <w:num w:numId="44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E1"/>
    <w:rsid w:val="00001B09"/>
    <w:rsid w:val="00002D7A"/>
    <w:rsid w:val="0002290F"/>
    <w:rsid w:val="00031AA9"/>
    <w:rsid w:val="0003277C"/>
    <w:rsid w:val="000327F2"/>
    <w:rsid w:val="00033C61"/>
    <w:rsid w:val="00040C42"/>
    <w:rsid w:val="00040F99"/>
    <w:rsid w:val="00041EA1"/>
    <w:rsid w:val="00045339"/>
    <w:rsid w:val="00056584"/>
    <w:rsid w:val="000571B5"/>
    <w:rsid w:val="000578DC"/>
    <w:rsid w:val="00057CDA"/>
    <w:rsid w:val="000614BB"/>
    <w:rsid w:val="00062727"/>
    <w:rsid w:val="00062F50"/>
    <w:rsid w:val="00073147"/>
    <w:rsid w:val="000779D0"/>
    <w:rsid w:val="000800DE"/>
    <w:rsid w:val="000833B7"/>
    <w:rsid w:val="0009702C"/>
    <w:rsid w:val="000A2039"/>
    <w:rsid w:val="000B3B28"/>
    <w:rsid w:val="000B6751"/>
    <w:rsid w:val="000C043C"/>
    <w:rsid w:val="000C32B4"/>
    <w:rsid w:val="000C7F62"/>
    <w:rsid w:val="000D2CE1"/>
    <w:rsid w:val="000D67F0"/>
    <w:rsid w:val="000E4054"/>
    <w:rsid w:val="000E415B"/>
    <w:rsid w:val="000E418E"/>
    <w:rsid w:val="000F0749"/>
    <w:rsid w:val="000F5922"/>
    <w:rsid w:val="00100397"/>
    <w:rsid w:val="001007F8"/>
    <w:rsid w:val="00104475"/>
    <w:rsid w:val="00120CC3"/>
    <w:rsid w:val="00135709"/>
    <w:rsid w:val="00136347"/>
    <w:rsid w:val="00142B1F"/>
    <w:rsid w:val="00144EA1"/>
    <w:rsid w:val="00161472"/>
    <w:rsid w:val="00162F17"/>
    <w:rsid w:val="00167E0E"/>
    <w:rsid w:val="00174A18"/>
    <w:rsid w:val="001870E6"/>
    <w:rsid w:val="00191044"/>
    <w:rsid w:val="001916F1"/>
    <w:rsid w:val="001A0507"/>
    <w:rsid w:val="001A17A0"/>
    <w:rsid w:val="001A2B31"/>
    <w:rsid w:val="001E4D66"/>
    <w:rsid w:val="001F6AD9"/>
    <w:rsid w:val="00202FB6"/>
    <w:rsid w:val="0020316D"/>
    <w:rsid w:val="0021234E"/>
    <w:rsid w:val="00214A74"/>
    <w:rsid w:val="002232D7"/>
    <w:rsid w:val="002257AD"/>
    <w:rsid w:val="002368F6"/>
    <w:rsid w:val="00247403"/>
    <w:rsid w:val="0024789C"/>
    <w:rsid w:val="002545D8"/>
    <w:rsid w:val="002570BB"/>
    <w:rsid w:val="00257AA0"/>
    <w:rsid w:val="002664C2"/>
    <w:rsid w:val="00267BE7"/>
    <w:rsid w:val="00273E5B"/>
    <w:rsid w:val="00286B94"/>
    <w:rsid w:val="00293CD0"/>
    <w:rsid w:val="002B1088"/>
    <w:rsid w:val="002B4386"/>
    <w:rsid w:val="002B7E1C"/>
    <w:rsid w:val="002C26BE"/>
    <w:rsid w:val="002C2C6D"/>
    <w:rsid w:val="002D1501"/>
    <w:rsid w:val="002E5BF1"/>
    <w:rsid w:val="00304B7C"/>
    <w:rsid w:val="00305B9D"/>
    <w:rsid w:val="0032607D"/>
    <w:rsid w:val="003277C3"/>
    <w:rsid w:val="00345832"/>
    <w:rsid w:val="003619C2"/>
    <w:rsid w:val="0036616A"/>
    <w:rsid w:val="0037130A"/>
    <w:rsid w:val="003762F1"/>
    <w:rsid w:val="003830B2"/>
    <w:rsid w:val="0039104D"/>
    <w:rsid w:val="00392391"/>
    <w:rsid w:val="003A0097"/>
    <w:rsid w:val="003A3E87"/>
    <w:rsid w:val="003A6F7A"/>
    <w:rsid w:val="003E6EC2"/>
    <w:rsid w:val="003F04B2"/>
    <w:rsid w:val="003F12EE"/>
    <w:rsid w:val="00400E88"/>
    <w:rsid w:val="00405F27"/>
    <w:rsid w:val="004217A0"/>
    <w:rsid w:val="00421B75"/>
    <w:rsid w:val="00422901"/>
    <w:rsid w:val="004242A0"/>
    <w:rsid w:val="00425762"/>
    <w:rsid w:val="0043091C"/>
    <w:rsid w:val="00434F16"/>
    <w:rsid w:val="00447422"/>
    <w:rsid w:val="0045717C"/>
    <w:rsid w:val="004661E7"/>
    <w:rsid w:val="00470798"/>
    <w:rsid w:val="004847A5"/>
    <w:rsid w:val="00490997"/>
    <w:rsid w:val="00497A4D"/>
    <w:rsid w:val="004A3838"/>
    <w:rsid w:val="004B4DE1"/>
    <w:rsid w:val="004B76B3"/>
    <w:rsid w:val="004D19D1"/>
    <w:rsid w:val="004D36DF"/>
    <w:rsid w:val="004D5C3E"/>
    <w:rsid w:val="004E07D0"/>
    <w:rsid w:val="004E1BBF"/>
    <w:rsid w:val="004E52A2"/>
    <w:rsid w:val="004E60B8"/>
    <w:rsid w:val="004E60DD"/>
    <w:rsid w:val="004F4666"/>
    <w:rsid w:val="004F7A0E"/>
    <w:rsid w:val="005044C2"/>
    <w:rsid w:val="005055A0"/>
    <w:rsid w:val="005151DF"/>
    <w:rsid w:val="00523F30"/>
    <w:rsid w:val="00525F7C"/>
    <w:rsid w:val="0053239A"/>
    <w:rsid w:val="0054332F"/>
    <w:rsid w:val="0054523B"/>
    <w:rsid w:val="00551E73"/>
    <w:rsid w:val="00553EE6"/>
    <w:rsid w:val="0057414B"/>
    <w:rsid w:val="005A5CB4"/>
    <w:rsid w:val="005B03A9"/>
    <w:rsid w:val="005B69F0"/>
    <w:rsid w:val="005C7B72"/>
    <w:rsid w:val="005D07A3"/>
    <w:rsid w:val="005D5E65"/>
    <w:rsid w:val="005D6385"/>
    <w:rsid w:val="00607EE1"/>
    <w:rsid w:val="00614E05"/>
    <w:rsid w:val="006232DD"/>
    <w:rsid w:val="006265BF"/>
    <w:rsid w:val="0064556E"/>
    <w:rsid w:val="00645805"/>
    <w:rsid w:val="00646874"/>
    <w:rsid w:val="00671791"/>
    <w:rsid w:val="00672F2E"/>
    <w:rsid w:val="00673C0B"/>
    <w:rsid w:val="00684BAC"/>
    <w:rsid w:val="00684F37"/>
    <w:rsid w:val="006865C5"/>
    <w:rsid w:val="00694037"/>
    <w:rsid w:val="006B211D"/>
    <w:rsid w:val="006B351E"/>
    <w:rsid w:val="006B66B2"/>
    <w:rsid w:val="006B6FEF"/>
    <w:rsid w:val="006B7138"/>
    <w:rsid w:val="006C23FA"/>
    <w:rsid w:val="006C316B"/>
    <w:rsid w:val="006C78AD"/>
    <w:rsid w:val="006D14D4"/>
    <w:rsid w:val="006E29E0"/>
    <w:rsid w:val="006F3BB0"/>
    <w:rsid w:val="00702FC8"/>
    <w:rsid w:val="00705ED3"/>
    <w:rsid w:val="007070B2"/>
    <w:rsid w:val="00722614"/>
    <w:rsid w:val="0072537D"/>
    <w:rsid w:val="007353EA"/>
    <w:rsid w:val="007411CC"/>
    <w:rsid w:val="00745BB8"/>
    <w:rsid w:val="00755155"/>
    <w:rsid w:val="00780367"/>
    <w:rsid w:val="007A1B7F"/>
    <w:rsid w:val="007A67CC"/>
    <w:rsid w:val="007B5C6B"/>
    <w:rsid w:val="007C0158"/>
    <w:rsid w:val="007C1C8B"/>
    <w:rsid w:val="007C6D13"/>
    <w:rsid w:val="007C7C07"/>
    <w:rsid w:val="007D0D8A"/>
    <w:rsid w:val="007D2AD6"/>
    <w:rsid w:val="007E0A6E"/>
    <w:rsid w:val="007E4F08"/>
    <w:rsid w:val="007F254E"/>
    <w:rsid w:val="007F4EC6"/>
    <w:rsid w:val="007F5F77"/>
    <w:rsid w:val="00806394"/>
    <w:rsid w:val="00817769"/>
    <w:rsid w:val="0082409E"/>
    <w:rsid w:val="008305F6"/>
    <w:rsid w:val="00834D5E"/>
    <w:rsid w:val="0083729C"/>
    <w:rsid w:val="00841AAA"/>
    <w:rsid w:val="00845787"/>
    <w:rsid w:val="00846719"/>
    <w:rsid w:val="00846A02"/>
    <w:rsid w:val="0085444C"/>
    <w:rsid w:val="00856529"/>
    <w:rsid w:val="00857A50"/>
    <w:rsid w:val="0086199A"/>
    <w:rsid w:val="00862118"/>
    <w:rsid w:val="00863FC9"/>
    <w:rsid w:val="00865CA2"/>
    <w:rsid w:val="00867E01"/>
    <w:rsid w:val="00870F3A"/>
    <w:rsid w:val="00871132"/>
    <w:rsid w:val="00884857"/>
    <w:rsid w:val="00884A4D"/>
    <w:rsid w:val="0089051D"/>
    <w:rsid w:val="008945E9"/>
    <w:rsid w:val="008966A9"/>
    <w:rsid w:val="008A41B1"/>
    <w:rsid w:val="008A45D1"/>
    <w:rsid w:val="008B1250"/>
    <w:rsid w:val="008B6DB7"/>
    <w:rsid w:val="008C15DF"/>
    <w:rsid w:val="008C4E60"/>
    <w:rsid w:val="008E0F90"/>
    <w:rsid w:val="008E11B6"/>
    <w:rsid w:val="008E3C27"/>
    <w:rsid w:val="008E4FD2"/>
    <w:rsid w:val="008E5A0C"/>
    <w:rsid w:val="008E7D08"/>
    <w:rsid w:val="008F1AB0"/>
    <w:rsid w:val="009109C1"/>
    <w:rsid w:val="009113E2"/>
    <w:rsid w:val="009115D4"/>
    <w:rsid w:val="00914A48"/>
    <w:rsid w:val="00917E29"/>
    <w:rsid w:val="00920065"/>
    <w:rsid w:val="00925B9E"/>
    <w:rsid w:val="009363D2"/>
    <w:rsid w:val="009447F4"/>
    <w:rsid w:val="0095073A"/>
    <w:rsid w:val="00950A77"/>
    <w:rsid w:val="009517BF"/>
    <w:rsid w:val="00953484"/>
    <w:rsid w:val="00954E6C"/>
    <w:rsid w:val="00957229"/>
    <w:rsid w:val="0096395A"/>
    <w:rsid w:val="009669A4"/>
    <w:rsid w:val="00967064"/>
    <w:rsid w:val="00967B7E"/>
    <w:rsid w:val="0097472D"/>
    <w:rsid w:val="00974F9A"/>
    <w:rsid w:val="00982B27"/>
    <w:rsid w:val="009877F3"/>
    <w:rsid w:val="009B73E4"/>
    <w:rsid w:val="009C25EE"/>
    <w:rsid w:val="009C2E52"/>
    <w:rsid w:val="009C4F87"/>
    <w:rsid w:val="009E6BE8"/>
    <w:rsid w:val="009F640F"/>
    <w:rsid w:val="009F664C"/>
    <w:rsid w:val="00A00D2D"/>
    <w:rsid w:val="00A03F4F"/>
    <w:rsid w:val="00A25421"/>
    <w:rsid w:val="00A307D4"/>
    <w:rsid w:val="00A43D14"/>
    <w:rsid w:val="00A46313"/>
    <w:rsid w:val="00A522CD"/>
    <w:rsid w:val="00A57607"/>
    <w:rsid w:val="00A62A95"/>
    <w:rsid w:val="00AB55D3"/>
    <w:rsid w:val="00AC5A8C"/>
    <w:rsid w:val="00AD5299"/>
    <w:rsid w:val="00AD7274"/>
    <w:rsid w:val="00AD77A9"/>
    <w:rsid w:val="00AD7FE9"/>
    <w:rsid w:val="00AF0F5C"/>
    <w:rsid w:val="00B12FEB"/>
    <w:rsid w:val="00B13A68"/>
    <w:rsid w:val="00B17999"/>
    <w:rsid w:val="00B3699E"/>
    <w:rsid w:val="00B52BBC"/>
    <w:rsid w:val="00B558C4"/>
    <w:rsid w:val="00B65611"/>
    <w:rsid w:val="00B7509B"/>
    <w:rsid w:val="00B76BE1"/>
    <w:rsid w:val="00B76D65"/>
    <w:rsid w:val="00B819C3"/>
    <w:rsid w:val="00B81F10"/>
    <w:rsid w:val="00B91BBF"/>
    <w:rsid w:val="00B9242C"/>
    <w:rsid w:val="00BA490F"/>
    <w:rsid w:val="00BB3E0F"/>
    <w:rsid w:val="00BC2247"/>
    <w:rsid w:val="00BC2E28"/>
    <w:rsid w:val="00BD52D3"/>
    <w:rsid w:val="00BE2A14"/>
    <w:rsid w:val="00BE4773"/>
    <w:rsid w:val="00BE684F"/>
    <w:rsid w:val="00BE7E06"/>
    <w:rsid w:val="00C0319E"/>
    <w:rsid w:val="00C05332"/>
    <w:rsid w:val="00C33864"/>
    <w:rsid w:val="00C345CA"/>
    <w:rsid w:val="00C41776"/>
    <w:rsid w:val="00C46F72"/>
    <w:rsid w:val="00C60EDC"/>
    <w:rsid w:val="00C6119F"/>
    <w:rsid w:val="00C626C9"/>
    <w:rsid w:val="00C64D09"/>
    <w:rsid w:val="00C76D0C"/>
    <w:rsid w:val="00C77F7D"/>
    <w:rsid w:val="00CA4DD6"/>
    <w:rsid w:val="00CB1A1B"/>
    <w:rsid w:val="00CB7E08"/>
    <w:rsid w:val="00CD4EFB"/>
    <w:rsid w:val="00CD53D5"/>
    <w:rsid w:val="00CD5A04"/>
    <w:rsid w:val="00CD7ECF"/>
    <w:rsid w:val="00CE2D90"/>
    <w:rsid w:val="00CE502D"/>
    <w:rsid w:val="00CF4D0D"/>
    <w:rsid w:val="00CF5CED"/>
    <w:rsid w:val="00D06930"/>
    <w:rsid w:val="00D11AE3"/>
    <w:rsid w:val="00D16353"/>
    <w:rsid w:val="00D3199E"/>
    <w:rsid w:val="00D45807"/>
    <w:rsid w:val="00D47073"/>
    <w:rsid w:val="00D562F4"/>
    <w:rsid w:val="00D565EE"/>
    <w:rsid w:val="00D61B30"/>
    <w:rsid w:val="00D66E97"/>
    <w:rsid w:val="00D676DE"/>
    <w:rsid w:val="00D76CFF"/>
    <w:rsid w:val="00D84D5C"/>
    <w:rsid w:val="00D87DC3"/>
    <w:rsid w:val="00D972CB"/>
    <w:rsid w:val="00DA3583"/>
    <w:rsid w:val="00DA4488"/>
    <w:rsid w:val="00DA5FEE"/>
    <w:rsid w:val="00DB3E51"/>
    <w:rsid w:val="00DC5B9D"/>
    <w:rsid w:val="00DC7DDE"/>
    <w:rsid w:val="00DD57DC"/>
    <w:rsid w:val="00DD5FC6"/>
    <w:rsid w:val="00DD6E14"/>
    <w:rsid w:val="00DD761F"/>
    <w:rsid w:val="00DE3FF3"/>
    <w:rsid w:val="00DF0190"/>
    <w:rsid w:val="00E0560C"/>
    <w:rsid w:val="00E14DA3"/>
    <w:rsid w:val="00E34F66"/>
    <w:rsid w:val="00E37A3C"/>
    <w:rsid w:val="00E5404A"/>
    <w:rsid w:val="00E56136"/>
    <w:rsid w:val="00E65C28"/>
    <w:rsid w:val="00E710B4"/>
    <w:rsid w:val="00E83564"/>
    <w:rsid w:val="00E84655"/>
    <w:rsid w:val="00E8476B"/>
    <w:rsid w:val="00EA09B6"/>
    <w:rsid w:val="00EB51E0"/>
    <w:rsid w:val="00ED5C67"/>
    <w:rsid w:val="00F02A2A"/>
    <w:rsid w:val="00F02DAD"/>
    <w:rsid w:val="00F063FA"/>
    <w:rsid w:val="00F07E6A"/>
    <w:rsid w:val="00F25068"/>
    <w:rsid w:val="00F319A7"/>
    <w:rsid w:val="00F35B55"/>
    <w:rsid w:val="00F41CDF"/>
    <w:rsid w:val="00F429FB"/>
    <w:rsid w:val="00F5441E"/>
    <w:rsid w:val="00F60024"/>
    <w:rsid w:val="00F62835"/>
    <w:rsid w:val="00F72639"/>
    <w:rsid w:val="00F772C5"/>
    <w:rsid w:val="00F80FB0"/>
    <w:rsid w:val="00F85AC4"/>
    <w:rsid w:val="00F86A75"/>
    <w:rsid w:val="00F9219A"/>
    <w:rsid w:val="00FA5D34"/>
    <w:rsid w:val="00FB1582"/>
    <w:rsid w:val="00FB2C15"/>
    <w:rsid w:val="00FB62BA"/>
    <w:rsid w:val="00FC562B"/>
    <w:rsid w:val="00FC78DE"/>
    <w:rsid w:val="00FD1616"/>
    <w:rsid w:val="00FD5D54"/>
    <w:rsid w:val="00FE265D"/>
    <w:rsid w:val="00FE3687"/>
    <w:rsid w:val="00FE6101"/>
    <w:rsid w:val="00FE6842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DB0422"/>
  <w15:docId w15:val="{2E2C5A47-BA21-4998-A409-2AAFA6A1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7E2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2B2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07EE1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729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83729C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olo1Carattere">
    <w:name w:val="Titolo 1 Carattere"/>
    <w:link w:val="Titolo1"/>
    <w:uiPriority w:val="9"/>
    <w:rsid w:val="00982B2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2B2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82B27"/>
    <w:rPr>
      <w:lang w:eastAsia="en-US"/>
    </w:rPr>
  </w:style>
  <w:style w:type="character" w:styleId="Rimandonotaapidipagina">
    <w:name w:val="footnote reference"/>
    <w:semiHidden/>
    <w:rsid w:val="00982B2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B66B2"/>
    <w:pPr>
      <w:ind w:left="708"/>
    </w:pPr>
  </w:style>
  <w:style w:type="paragraph" w:styleId="NormaleWeb">
    <w:name w:val="Normal (Web)"/>
    <w:basedOn w:val="Normale"/>
    <w:uiPriority w:val="99"/>
    <w:rsid w:val="008E4FD2"/>
    <w:pPr>
      <w:spacing w:before="100" w:after="100" w:line="240" w:lineRule="auto"/>
    </w:pPr>
    <w:rPr>
      <w:rFonts w:ascii="Arial Unicode MS" w:eastAsia="Arial Unicode MS" w:hAnsi="Arial Unicode MS"/>
      <w:color w:val="00008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25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506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25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5068"/>
    <w:rPr>
      <w:sz w:val="22"/>
      <w:szCs w:val="22"/>
      <w:lang w:eastAsia="en-US"/>
    </w:rPr>
  </w:style>
  <w:style w:type="character" w:styleId="Collegamentoipertestuale">
    <w:name w:val="Hyperlink"/>
    <w:rsid w:val="00BE684F"/>
    <w:rPr>
      <w:strike w:val="0"/>
      <w:dstrike w:val="0"/>
      <w:color w:val="000066"/>
      <w:u w:val="none"/>
      <w:effect w:val="none"/>
    </w:rPr>
  </w:style>
  <w:style w:type="paragraph" w:customStyle="1" w:styleId="sche3">
    <w:name w:val="sche_3"/>
    <w:rsid w:val="008F1AB0"/>
    <w:pPr>
      <w:suppressAutoHyphens/>
      <w:autoSpaceDE w:val="0"/>
      <w:jc w:val="both"/>
    </w:pPr>
    <w:rPr>
      <w:rFonts w:ascii="Times New Roman" w:eastAsia="Arial" w:hAnsi="Times New Roman"/>
      <w:lang w:val="en-US" w:eastAsia="ar-SA"/>
    </w:rPr>
  </w:style>
  <w:style w:type="table" w:styleId="Grigliatabella">
    <w:name w:val="Table Grid"/>
    <w:basedOn w:val="Tabellanormale"/>
    <w:uiPriority w:val="59"/>
    <w:rsid w:val="000C3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C043C"/>
    <w:pPr>
      <w:widowControl w:val="0"/>
      <w:suppressAutoHyphens/>
      <w:spacing w:after="0" w:line="240" w:lineRule="auto"/>
      <w:ind w:left="192"/>
    </w:pPr>
    <w:rPr>
      <w:rFonts w:ascii="Gill Sans MT" w:hAnsi="Gill Sans MT"/>
      <w:sz w:val="24"/>
      <w:szCs w:val="24"/>
      <w:lang w:val="en-US"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C043C"/>
    <w:rPr>
      <w:rFonts w:ascii="Gill Sans MT" w:hAnsi="Gill Sans MT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4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5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9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6DED8-1334-459C-A2C8-63C2176D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 Conte</dc:creator>
  <cp:lastModifiedBy>Marcello Bocca</cp:lastModifiedBy>
  <cp:revision>48</cp:revision>
  <cp:lastPrinted>2019-05-14T09:40:00Z</cp:lastPrinted>
  <dcterms:created xsi:type="dcterms:W3CDTF">2021-05-03T13:53:00Z</dcterms:created>
  <dcterms:modified xsi:type="dcterms:W3CDTF">2021-12-03T08:56:00Z</dcterms:modified>
</cp:coreProperties>
</file>